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2477A1ED" w:rsidR="006601C7" w:rsidRDefault="004118BF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3C7D91" w14:textId="799B9FD9" w:rsidR="004118BF" w:rsidRPr="004118BF" w:rsidRDefault="006601C7" w:rsidP="004118BF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118BF" w:rsidRPr="004118B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2D5208">
        <w:rPr>
          <w:rFonts w:ascii="Times New Roman" w:hAnsi="Times New Roman" w:cs="Times New Roman"/>
          <w:b/>
          <w:sz w:val="24"/>
          <w:szCs w:val="24"/>
        </w:rPr>
        <w:t>a Tiszapüspöki Tornaterem építésével kapcsolatban</w:t>
      </w:r>
    </w:p>
    <w:p w14:paraId="55578A02" w14:textId="62503FF1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D783858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AD34BFC" w14:textId="23166E4A" w:rsidR="009802AB" w:rsidRDefault="009802A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839359" w14:textId="77777777" w:rsidR="008445EB" w:rsidRDefault="008445E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4F64EB" w14:textId="77777777" w:rsidR="008445EB" w:rsidRDefault="008445E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76B8A99A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E98AD08" w14:textId="7C60C7CA" w:rsidR="008445EB" w:rsidRDefault="008445EB" w:rsidP="008445EB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Országos Önkormányzatának Közgyűlése a 2025. augusztus 26. napján tartott ülésén elfogadott 84/2025. (VIII.26.) határozatával döntött az együttműködési megállapodás </w:t>
      </w:r>
      <w:r w:rsidRPr="006A62DD">
        <w:rPr>
          <w:rFonts w:ascii="Times New Roman" w:hAnsi="Times New Roman" w:cs="Times New Roman"/>
          <w:sz w:val="24"/>
          <w:szCs w:val="24"/>
          <w:lang w:eastAsia="hu-HU"/>
        </w:rPr>
        <w:t>infrastrukturális fejlesztés, a Tiszapüspöki Általános Iskola Tornaterem építés megvalósítása érdekében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1F77B12D" w14:textId="2D73DC1C" w:rsidR="00597C29" w:rsidRPr="008445EB" w:rsidRDefault="008445EB" w:rsidP="008445EB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Jelen tájékoztatás </w:t>
      </w:r>
      <w:r w:rsidR="00706722"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fentiekben nevesített témában </w:t>
      </w:r>
      <w:r w:rsidR="00706722"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teljes képet kíván nyújtani a projekttel kapcsolatos legfontosabb 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információk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isme</w:t>
      </w:r>
      <w:r w:rsidR="00706722">
        <w:rPr>
          <w:rFonts w:ascii="Times New Roman" w:hAnsi="Times New Roman" w:cs="Times New Roman"/>
          <w:sz w:val="24"/>
          <w:szCs w:val="24"/>
          <w:lang w:eastAsia="hu-HU"/>
        </w:rPr>
        <w:t>rtetésével, a mellékletben található összefoglaló útján.</w:t>
      </w:r>
      <w:bookmarkStart w:id="0" w:name="_GoBack"/>
      <w:bookmarkEnd w:id="0"/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10"/>
  </w:num>
  <w:num w:numId="5">
    <w:abstractNumId w:val="6"/>
  </w:num>
  <w:num w:numId="6">
    <w:abstractNumId w:val="12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B6EAE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5208"/>
    <w:rsid w:val="002D52AE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B99"/>
    <w:rsid w:val="00392D89"/>
    <w:rsid w:val="003A3887"/>
    <w:rsid w:val="003B18FD"/>
    <w:rsid w:val="003E01D2"/>
    <w:rsid w:val="003E678A"/>
    <w:rsid w:val="00404B6C"/>
    <w:rsid w:val="00406B50"/>
    <w:rsid w:val="0041079A"/>
    <w:rsid w:val="004118BF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97C29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C43ED"/>
    <w:rsid w:val="006D3200"/>
    <w:rsid w:val="006D5CED"/>
    <w:rsid w:val="006E08D0"/>
    <w:rsid w:val="006E57C4"/>
    <w:rsid w:val="006F6E9C"/>
    <w:rsid w:val="00703552"/>
    <w:rsid w:val="00706722"/>
    <w:rsid w:val="007206D7"/>
    <w:rsid w:val="00721AD8"/>
    <w:rsid w:val="00737AD7"/>
    <w:rsid w:val="007513AC"/>
    <w:rsid w:val="007646E4"/>
    <w:rsid w:val="0076533D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445EB"/>
    <w:rsid w:val="0085653B"/>
    <w:rsid w:val="00863811"/>
    <w:rsid w:val="00863EF5"/>
    <w:rsid w:val="00866052"/>
    <w:rsid w:val="00893E52"/>
    <w:rsid w:val="008A0074"/>
    <w:rsid w:val="008A4FA1"/>
    <w:rsid w:val="008A6F43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02AB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05FC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80F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C0CD3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5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5</cp:revision>
  <dcterms:created xsi:type="dcterms:W3CDTF">2025-11-21T10:02:00Z</dcterms:created>
  <dcterms:modified xsi:type="dcterms:W3CDTF">2025-11-21T10:11:00Z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